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2E0E24C7" w:rsidR="005A442B" w:rsidRPr="005A442B" w:rsidRDefault="005C446F"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Pr>
          <w:noProof/>
          <w:lang w:eastAsia="pl-PL"/>
        </w:rPr>
        <w:drawing>
          <wp:anchor distT="0" distB="0" distL="114300" distR="114300" simplePos="0" relativeHeight="251658240" behindDoc="0" locked="0" layoutInCell="1" allowOverlap="1" wp14:anchorId="41F84D75" wp14:editId="372DAD41">
            <wp:simplePos x="0" y="0"/>
            <wp:positionH relativeFrom="column">
              <wp:posOffset>-53340</wp:posOffset>
            </wp:positionH>
            <wp:positionV relativeFrom="paragraph">
              <wp:posOffset>-641350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5A442B" w:rsidRPr="005A442B">
        <w:rPr>
          <w:rFonts w:cs="Calibri"/>
          <w:b/>
          <w:caps/>
          <w:kern w:val="28"/>
        </w:rPr>
        <w:t xml:space="preserve">Załącznik nr 4 do SWZ -  </w:t>
      </w:r>
      <w:bookmarkEnd w:id="0"/>
      <w:bookmarkEnd w:id="1"/>
      <w:bookmarkEnd w:id="2"/>
      <w:r w:rsidR="005A442B" w:rsidRPr="005A442B">
        <w:rPr>
          <w:rFonts w:cs="Calibri"/>
          <w:b/>
          <w:caps/>
          <w:kern w:val="28"/>
        </w:rPr>
        <w:t>formularz Oferty</w:t>
      </w:r>
      <w:r w:rsidR="005A442B" w:rsidRPr="005A442B">
        <w:rPr>
          <w:rFonts w:cs="Calibri"/>
          <w:b/>
          <w:caps/>
          <w:kern w:val="28"/>
        </w:rPr>
        <w:tab/>
      </w:r>
      <w:r w:rsidR="00D551DD" w:rsidRPr="00D551DD">
        <w:rPr>
          <w:rFonts w:cs="Calibri"/>
          <w:b/>
          <w:caps/>
          <w:kern w:val="28"/>
        </w:rPr>
        <w:t>POST/DYS/OR/GZ/04135/2025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0A01638B"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D8B6AA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Budowa przyłączy kablowych nN na terenie Rejonu En</w:t>
      </w:r>
      <w:r w:rsidR="00F532A6">
        <w:rPr>
          <w:rFonts w:ascii="Calibri" w:hAnsi="Calibri" w:cs="Arial"/>
          <w:b/>
          <w:i/>
          <w:snapToGrid w:val="0"/>
          <w:color w:val="000000"/>
          <w:sz w:val="22"/>
          <w:szCs w:val="22"/>
        </w:rPr>
        <w:t xml:space="preserve">ergetycznego Rzeszów - 3 </w:t>
      </w:r>
      <w:r w:rsidR="000B4302">
        <w:rPr>
          <w:rFonts w:ascii="Calibri" w:hAnsi="Calibri" w:cs="Arial"/>
          <w:b/>
          <w:i/>
          <w:snapToGrid w:val="0"/>
          <w:color w:val="000000"/>
          <w:sz w:val="22"/>
          <w:szCs w:val="22"/>
        </w:rPr>
        <w:t>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26E2E706"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C531CF">
        <w:rPr>
          <w:rFonts w:cs="Calibri"/>
          <w:b/>
        </w:rPr>
        <w:t>3</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C531CF"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C531CF"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C531CF"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C531CF" w:rsidP="00CF4476">
      <w:pPr>
        <w:spacing w:before="120" w:after="120" w:line="240" w:lineRule="exact"/>
        <w:ind w:left="1418" w:hanging="2"/>
        <w:contextualSpacing/>
        <w:rPr>
          <w:rFonts w:cs="Calibri"/>
          <w:szCs w:val="22"/>
          <w:lang w:eastAsia="pl-PL"/>
        </w:rPr>
      </w:pPr>
      <w:hyperlink r:id="rId15"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6"/>
      <w:head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66E75" w14:textId="77777777" w:rsidR="006E6923" w:rsidRDefault="006E6923" w:rsidP="004A302B">
      <w:pPr>
        <w:spacing w:line="240" w:lineRule="auto"/>
      </w:pPr>
      <w:r>
        <w:separator/>
      </w:r>
    </w:p>
  </w:endnote>
  <w:endnote w:type="continuationSeparator" w:id="0">
    <w:p w14:paraId="43D850B8" w14:textId="77777777" w:rsidR="006E6923" w:rsidRDefault="006E692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0C90632E"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A153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A153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B1B69" w14:textId="77777777" w:rsidR="006E6923" w:rsidRDefault="006E6923" w:rsidP="004A302B">
      <w:pPr>
        <w:spacing w:line="240" w:lineRule="auto"/>
      </w:pPr>
      <w:r>
        <w:separator/>
      </w:r>
    </w:p>
  </w:footnote>
  <w:footnote w:type="continuationSeparator" w:id="0">
    <w:p w14:paraId="0BE6C2E3" w14:textId="77777777" w:rsidR="006E6923" w:rsidRDefault="006E6923"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6D49EB33" w:rsidR="00BB4FE7" w:rsidRPr="005A442B" w:rsidRDefault="00BB4FE7" w:rsidP="00AA19A1">
    <w:pPr>
      <w:pStyle w:val="Nagwek"/>
      <w:tabs>
        <w:tab w:val="left" w:pos="2580"/>
        <w:tab w:val="left" w:pos="2985"/>
      </w:tabs>
      <w:spacing w:after="840"/>
      <w:jc w:val="center"/>
      <w:rPr>
        <w:b/>
        <w:bCs/>
        <w:color w:val="17406D"/>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44223830">
    <w:abstractNumId w:val="25"/>
  </w:num>
  <w:num w:numId="2" w16cid:durableId="1104689460">
    <w:abstractNumId w:val="10"/>
  </w:num>
  <w:num w:numId="3" w16cid:durableId="1174497231">
    <w:abstractNumId w:val="4"/>
  </w:num>
  <w:num w:numId="4" w16cid:durableId="613682142">
    <w:abstractNumId w:val="44"/>
  </w:num>
  <w:num w:numId="5" w16cid:durableId="116069304">
    <w:abstractNumId w:val="22"/>
  </w:num>
  <w:num w:numId="6" w16cid:durableId="1905330180">
    <w:abstractNumId w:val="16"/>
  </w:num>
  <w:num w:numId="7" w16cid:durableId="1618486692">
    <w:abstractNumId w:val="32"/>
  </w:num>
  <w:num w:numId="8" w16cid:durableId="1100683942">
    <w:abstractNumId w:val="53"/>
  </w:num>
  <w:num w:numId="9" w16cid:durableId="1243757260">
    <w:abstractNumId w:val="14"/>
  </w:num>
  <w:num w:numId="10" w16cid:durableId="1999771952">
    <w:abstractNumId w:val="39"/>
  </w:num>
  <w:num w:numId="11" w16cid:durableId="27071941">
    <w:abstractNumId w:val="27"/>
  </w:num>
  <w:num w:numId="12" w16cid:durableId="235669531">
    <w:abstractNumId w:val="21"/>
  </w:num>
  <w:num w:numId="13" w16cid:durableId="671570123">
    <w:abstractNumId w:val="11"/>
  </w:num>
  <w:num w:numId="14" w16cid:durableId="523129542">
    <w:abstractNumId w:val="30"/>
  </w:num>
  <w:num w:numId="15" w16cid:durableId="1443764606">
    <w:abstractNumId w:val="42"/>
  </w:num>
  <w:num w:numId="16" w16cid:durableId="1846286385">
    <w:abstractNumId w:val="38"/>
  </w:num>
  <w:num w:numId="17" w16cid:durableId="691806378">
    <w:abstractNumId w:val="54"/>
  </w:num>
  <w:num w:numId="18" w16cid:durableId="1317564475">
    <w:abstractNumId w:val="19"/>
  </w:num>
  <w:num w:numId="19" w16cid:durableId="1475558363">
    <w:abstractNumId w:val="6"/>
  </w:num>
  <w:num w:numId="20" w16cid:durableId="636762487">
    <w:abstractNumId w:val="35"/>
  </w:num>
  <w:num w:numId="21" w16cid:durableId="6167167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351800">
    <w:abstractNumId w:val="8"/>
  </w:num>
  <w:num w:numId="23" w16cid:durableId="1653291743">
    <w:abstractNumId w:val="56"/>
  </w:num>
  <w:num w:numId="24" w16cid:durableId="1197304806">
    <w:abstractNumId w:val="9"/>
  </w:num>
  <w:num w:numId="25" w16cid:durableId="683095756">
    <w:abstractNumId w:val="23"/>
  </w:num>
  <w:num w:numId="26" w16cid:durableId="110244179">
    <w:abstractNumId w:val="15"/>
  </w:num>
  <w:num w:numId="27" w16cid:durableId="1977953651">
    <w:abstractNumId w:val="26"/>
  </w:num>
  <w:num w:numId="28" w16cid:durableId="2077704224">
    <w:abstractNumId w:val="7"/>
  </w:num>
  <w:num w:numId="29" w16cid:durableId="726957596">
    <w:abstractNumId w:val="24"/>
  </w:num>
  <w:num w:numId="30" w16cid:durableId="1612660252">
    <w:abstractNumId w:val="33"/>
  </w:num>
  <w:num w:numId="31" w16cid:durableId="1678270173">
    <w:abstractNumId w:val="31"/>
  </w:num>
  <w:num w:numId="32" w16cid:durableId="712582323">
    <w:abstractNumId w:val="37"/>
  </w:num>
  <w:num w:numId="33" w16cid:durableId="262421635">
    <w:abstractNumId w:val="41"/>
  </w:num>
  <w:num w:numId="34" w16cid:durableId="1217618070">
    <w:abstractNumId w:val="17"/>
  </w:num>
  <w:num w:numId="35" w16cid:durableId="125709456">
    <w:abstractNumId w:val="20"/>
  </w:num>
  <w:num w:numId="36" w16cid:durableId="1604652753">
    <w:abstractNumId w:val="3"/>
  </w:num>
  <w:num w:numId="37" w16cid:durableId="288050048">
    <w:abstractNumId w:val="50"/>
  </w:num>
  <w:num w:numId="38" w16cid:durableId="458913437">
    <w:abstractNumId w:val="46"/>
  </w:num>
  <w:num w:numId="39" w16cid:durableId="592400908">
    <w:abstractNumId w:val="55"/>
  </w:num>
  <w:num w:numId="40" w16cid:durableId="1013071330">
    <w:abstractNumId w:val="45"/>
  </w:num>
  <w:num w:numId="41" w16cid:durableId="420491006">
    <w:abstractNumId w:val="36"/>
  </w:num>
  <w:num w:numId="42" w16cid:durableId="13607367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4350769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5082118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64510164">
    <w:abstractNumId w:val="52"/>
  </w:num>
  <w:num w:numId="46" w16cid:durableId="1210144400">
    <w:abstractNumId w:val="49"/>
  </w:num>
  <w:num w:numId="47" w16cid:durableId="1950234237">
    <w:abstractNumId w:val="47"/>
  </w:num>
  <w:num w:numId="48" w16cid:durableId="1141195917">
    <w:abstractNumId w:val="51"/>
  </w:num>
  <w:num w:numId="49" w16cid:durableId="430589221">
    <w:abstractNumId w:val="29"/>
  </w:num>
  <w:num w:numId="50" w16cid:durableId="1034381992">
    <w:abstractNumId w:val="40"/>
  </w:num>
  <w:num w:numId="51" w16cid:durableId="1903172520">
    <w:abstractNumId w:val="43"/>
  </w:num>
  <w:num w:numId="52" w16cid:durableId="16279323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64336820">
    <w:abstractNumId w:val="18"/>
  </w:num>
  <w:num w:numId="54" w16cid:durableId="541940525">
    <w:abstractNumId w:val="48"/>
  </w:num>
  <w:num w:numId="55" w16cid:durableId="1788040552">
    <w:abstractNumId w:val="28"/>
  </w:num>
  <w:num w:numId="56" w16cid:durableId="402025525">
    <w:abstractNumId w:val="34"/>
  </w:num>
  <w:num w:numId="57" w16cid:durableId="1760785958">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2AB7"/>
    <w:rsid w:val="000532AE"/>
    <w:rsid w:val="00055178"/>
    <w:rsid w:val="00056DB4"/>
    <w:rsid w:val="00057E00"/>
    <w:rsid w:val="00062C54"/>
    <w:rsid w:val="00064A47"/>
    <w:rsid w:val="00064F26"/>
    <w:rsid w:val="00071FE3"/>
    <w:rsid w:val="00071FE9"/>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4090"/>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038"/>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18B"/>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34F"/>
    <w:rsid w:val="004F5B37"/>
    <w:rsid w:val="004F5F13"/>
    <w:rsid w:val="004F60D6"/>
    <w:rsid w:val="004F6F2C"/>
    <w:rsid w:val="004F75CF"/>
    <w:rsid w:val="004F7C92"/>
    <w:rsid w:val="004F7CF9"/>
    <w:rsid w:val="0050273F"/>
    <w:rsid w:val="0050326B"/>
    <w:rsid w:val="00503485"/>
    <w:rsid w:val="00507491"/>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F2C"/>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1440"/>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46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293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6923"/>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3D5"/>
    <w:rsid w:val="007276F9"/>
    <w:rsid w:val="007304DE"/>
    <w:rsid w:val="00730560"/>
    <w:rsid w:val="00730FB0"/>
    <w:rsid w:val="00731E14"/>
    <w:rsid w:val="007328FA"/>
    <w:rsid w:val="00734385"/>
    <w:rsid w:val="00737EE5"/>
    <w:rsid w:val="00741AF7"/>
    <w:rsid w:val="00742C11"/>
    <w:rsid w:val="00743EAC"/>
    <w:rsid w:val="00744148"/>
    <w:rsid w:val="00744A53"/>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5F12"/>
    <w:rsid w:val="007674BE"/>
    <w:rsid w:val="007706BE"/>
    <w:rsid w:val="00771351"/>
    <w:rsid w:val="007742B7"/>
    <w:rsid w:val="00774452"/>
    <w:rsid w:val="00774DBC"/>
    <w:rsid w:val="0078019C"/>
    <w:rsid w:val="00782958"/>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6E43"/>
    <w:rsid w:val="007E7DC1"/>
    <w:rsid w:val="007F0664"/>
    <w:rsid w:val="007F174A"/>
    <w:rsid w:val="007F73EE"/>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3150"/>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8F7DB4"/>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1538"/>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16F63"/>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1CF"/>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29CC"/>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1DD"/>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08D"/>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32A6"/>
    <w:rsid w:val="00F535F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WZ/DYS/OR/RP/08504/2025                           </dmsv2SWPP2ObjectNumber>
    <dmsv2SWPP2SumMD5 xmlns="http://schemas.microsoft.com/sharepoint/v3">06efaf039d382532b9aaa6d7dbcf4d2a</dmsv2SWPP2SumMD5>
    <dmsv2BaseMoved xmlns="http://schemas.microsoft.com/sharepoint/v3">false</dmsv2BaseMoved>
    <dmsv2BaseIsSensitive xmlns="http://schemas.microsoft.com/sharepoint/v3">true</dmsv2BaseIsSensitive>
    <dmsv2SWPP2IDSWPP2 xmlns="http://schemas.microsoft.com/sharepoint/v3">695406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23556036</dmsv2BaseClientSystemDocumentID>
    <dmsv2BaseModifiedByID xmlns="http://schemas.microsoft.com/sharepoint/v3">10101177</dmsv2BaseModifiedByID>
    <dmsv2BaseCreatedByID xmlns="http://schemas.microsoft.com/sharepoint/v3">10101177</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DPFVW34YURAE-425641695-5627</_dlc_DocId>
    <_dlc_DocIdUrl xmlns="a19cb1c7-c5c7-46d4-85ae-d83685407bba">
      <Url>https://swpp2.dms.gkpge.pl/sites/40/_layouts/15/DocIdRedir.aspx?ID=DPFVW34YURAE-425641695-5627</Url>
      <Description>DPFVW34YURAE-425641695-5627</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6427D3A329F450458B0A0BE87D56DBA5" ma:contentTypeVersion="0" ma:contentTypeDescription="SWPP2 Dokument bazowy" ma:contentTypeScope="" ma:versionID="2c8842a0f3949684e30b616db548aa5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DF772D09-A0A7-4E1F-803D-6A3B65A2D31F}">
  <ds:schemaRefs>
    <ds:schemaRef ds:uri="http://schemas.microsoft.com/sharepoint/events"/>
  </ds:schemaRefs>
</ds:datastoreItem>
</file>

<file path=customXml/itemProps5.xml><?xml version="1.0" encoding="utf-8"?>
<ds:datastoreItem xmlns:ds="http://schemas.openxmlformats.org/officeDocument/2006/customXml" ds:itemID="{96CBD9E5-AA95-4310-B817-62A38E06FD31}">
  <ds:schemaRefs>
    <ds:schemaRef ds:uri="http://schemas.openxmlformats.org/officeDocument/2006/bibliography"/>
  </ds:schemaRefs>
</ds:datastoreItem>
</file>

<file path=customXml/itemProps6.xml><?xml version="1.0" encoding="utf-8"?>
<ds:datastoreItem xmlns:ds="http://schemas.openxmlformats.org/officeDocument/2006/customXml" ds:itemID="{390B4802-C0F9-43D9-BBCB-FC79B72C9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1157</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15</cp:revision>
  <cp:lastPrinted>2020-02-27T07:25:00Z</cp:lastPrinted>
  <dcterms:created xsi:type="dcterms:W3CDTF">2025-01-16T08:06:00Z</dcterms:created>
  <dcterms:modified xsi:type="dcterms:W3CDTF">2025-11-26T11:31:00Z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0x01018910006427D3A329F450458B0A0BE87D56DBA5</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3da1925c-b09f-4fc3-b883-7502feae6945</vt:lpwstr>
  </property>
</Properties>
</file>